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020B0638" w:rsidR="006A48AF" w:rsidRPr="006242C8" w:rsidRDefault="00B046EE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046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ED828" w14:textId="77777777" w:rsidR="00221AD9" w:rsidRDefault="00221AD9" w:rsidP="00AC1A4B">
      <w:r>
        <w:separator/>
      </w:r>
    </w:p>
  </w:endnote>
  <w:endnote w:type="continuationSeparator" w:id="0">
    <w:p w14:paraId="0CACA627" w14:textId="77777777" w:rsidR="00221AD9" w:rsidRDefault="00221A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BD63" w14:textId="77777777" w:rsidR="00221AD9" w:rsidRDefault="00221AD9" w:rsidP="00AC1A4B">
      <w:r>
        <w:separator/>
      </w:r>
    </w:p>
  </w:footnote>
  <w:footnote w:type="continuationSeparator" w:id="0">
    <w:p w14:paraId="4EB2F0FC" w14:textId="77777777" w:rsidR="00221AD9" w:rsidRDefault="00221A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830DFA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046EE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AD9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6EE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2023-09-12T09:49:00Z</dcterms:modified>
</cp:coreProperties>
</file>